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2F1A2C8C" w:rsidR="005C1954" w:rsidRPr="005C1954" w:rsidRDefault="005C1954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5C1954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Domanda di partecipazione</w:t>
      </w:r>
    </w:p>
    <w:p w14:paraId="297B2CB0" w14:textId="431C9D51" w:rsidR="00D00105" w:rsidRDefault="00F552BF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F552BF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Avviso di selezione rivolto al personale di altra Istituzione scolastica/Pubblica Amministrazione e/o a personale esterno per il conferimento di n° 1 incarico di supporto tecnico giuridico-amministrativo</w:t>
      </w:r>
    </w:p>
    <w:p w14:paraId="7AA27F0D" w14:textId="77777777" w:rsidR="00452EF2" w:rsidRDefault="00452EF2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280E694D" w14:textId="77777777" w:rsidR="00FD3B7B" w:rsidRPr="00FD3B7B" w:rsidRDefault="00FD3B7B" w:rsidP="00FD3B7B">
      <w:pPr>
        <w:ind w:leftChars="-1" w:hangingChars="1" w:hanging="2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FD3B7B">
        <w:rPr>
          <w:rFonts w:ascii="Times New Roman" w:eastAsia="Calibri" w:hAnsi="Times New Roman" w:cs="Times New Roman"/>
          <w:sz w:val="22"/>
          <w:szCs w:val="22"/>
          <w:lang w:eastAsia="en-US"/>
        </w:rPr>
        <w:t>Piano nazionale di ripresa e resilienza, Missione 4 – Istruzione e ricerca – Componente 1 – Potenziamento dell’offerta dei servizi di istruzione: dagli asili nido alle università – Investimento 3.2 “</w:t>
      </w:r>
      <w:r w:rsidRPr="00FD3B7B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Scuola 4.0. Scuole innovative, cablaggio, nuovi ambienti di apprendimento e laboratori</w:t>
      </w:r>
      <w:r w:rsidRPr="00FD3B7B">
        <w:rPr>
          <w:rFonts w:ascii="Times New Roman" w:eastAsia="Calibri" w:hAnsi="Times New Roman" w:cs="Times New Roman"/>
          <w:sz w:val="22"/>
          <w:szCs w:val="22"/>
          <w:lang w:eastAsia="en-US"/>
        </w:rPr>
        <w:t>”– “</w:t>
      </w:r>
      <w:r w:rsidRPr="00FD3B7B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Azione 1: Next generation </w:t>
      </w:r>
      <w:proofErr w:type="spellStart"/>
      <w:r w:rsidRPr="00FD3B7B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Classrooms</w:t>
      </w:r>
      <w:proofErr w:type="spellEnd"/>
      <w:r w:rsidRPr="00FD3B7B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 - Ambienti di apprendimento innovativi</w:t>
      </w:r>
      <w:r w:rsidRPr="00FD3B7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” finanziato dall’Unione europea – </w:t>
      </w:r>
      <w:r w:rsidRPr="00FD3B7B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Next Generation EU</w:t>
      </w:r>
    </w:p>
    <w:p w14:paraId="4584DBAF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</w:pPr>
    </w:p>
    <w:p w14:paraId="526ACD59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8D9AF3E" w14:textId="699E3625" w:rsidR="00382A59" w:rsidRDefault="00294680" w:rsidP="0029468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Codice </w:t>
      </w:r>
      <w:r w:rsidR="00382A5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Identificativo </w:t>
      </w: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Progetto: </w:t>
      </w:r>
      <w:r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M4C1I3.2-2022-961-P-25801 </w:t>
      </w:r>
    </w:p>
    <w:p w14:paraId="2E77AF7B" w14:textId="4ECBA33D" w:rsidR="00294680" w:rsidRPr="002D3950" w:rsidRDefault="00382A59" w:rsidP="00294680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382A5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Titolo progetto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: </w:t>
      </w:r>
      <w:bookmarkStart w:id="0" w:name="_Hlk136347677"/>
      <w:r w:rsidR="00294680"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“Innovazione e creatività in continuità”</w:t>
      </w:r>
      <w:r w:rsidR="00294680"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</w:t>
      </w:r>
      <w:bookmarkEnd w:id="0"/>
    </w:p>
    <w:p w14:paraId="3F826046" w14:textId="64EFAE46" w:rsidR="001D77AA" w:rsidRPr="002D3950" w:rsidRDefault="001D77AA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CUP:</w:t>
      </w:r>
      <w:r w:rsidRPr="002D3950">
        <w:rPr>
          <w:b/>
          <w:sz w:val="22"/>
          <w:szCs w:val="22"/>
        </w:rPr>
        <w:t xml:space="preserve"> </w:t>
      </w:r>
      <w:r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D14D22005110006</w:t>
      </w:r>
    </w:p>
    <w:p w14:paraId="1EC24C66" w14:textId="77777777" w:rsidR="008B6CDB" w:rsidRPr="002D3950" w:rsidRDefault="008B6CDB" w:rsidP="008B6CDB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0BEE5B1F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</w:t>
      </w:r>
      <w:proofErr w:type="spell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spell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</w:t>
      </w:r>
      <w:r w:rsidR="00E72C9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in qualità di:</w:t>
      </w:r>
    </w:p>
    <w:p w14:paraId="41813351" w14:textId="331E24F4" w:rsidR="00E72C99" w:rsidRPr="00B5601D" w:rsidRDefault="00E72C99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□ dipendente di altra Istituzione scolastica □ dipendente di altra Pubblica Amministrazione □ personale esterno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77777777" w:rsid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CHIEDE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307F60" w14:textId="3261589F" w:rsidR="00B5601D" w:rsidRPr="00B5601D" w:rsidRDefault="00B5601D" w:rsidP="00452EF2">
      <w:pPr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essere ammesso/a </w:t>
      </w:r>
      <w:proofErr w:type="spell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spell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partecipare alla procedura in oggetto</w:t>
      </w:r>
      <w:r w:rsidR="00452EF2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.</w:t>
      </w:r>
    </w:p>
    <w:p w14:paraId="3867BCE1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0EC9D7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tal fine, dichiara, sotto la propria responsabilità:</w:t>
      </w:r>
    </w:p>
    <w:p w14:paraId="367AD004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A6226FB" w14:textId="38175187" w:rsidR="00B5601D" w:rsidRPr="00B5601D" w:rsidRDefault="00B5601D" w:rsidP="00B5601D">
      <w:pPr>
        <w:pStyle w:val="Paragrafoelenco"/>
        <w:numPr>
          <w:ilvl w:val="0"/>
          <w:numId w:val="45"/>
        </w:numPr>
        <w:rPr>
          <w:rFonts w:eastAsia="Calibri"/>
          <w:bCs/>
          <w:sz w:val="22"/>
          <w:szCs w:val="22"/>
          <w:lang w:eastAsia="en-US"/>
        </w:rPr>
      </w:pPr>
      <w:r w:rsidRPr="00B5601D">
        <w:rPr>
          <w:rFonts w:eastAsia="Calibri"/>
          <w:bCs/>
          <w:sz w:val="22"/>
          <w:szCs w:val="22"/>
          <w:lang w:eastAsia="en-US"/>
        </w:rPr>
        <w:t>che i recapiti presso i quali si intendono ricevere le comunicazioni sono i seguenti:</w:t>
      </w:r>
    </w:p>
    <w:p w14:paraId="6083B72E" w14:textId="77777777" w:rsidR="00B5601D" w:rsidRPr="00B5601D" w:rsidRDefault="00B5601D" w:rsidP="00B5601D">
      <w:pPr>
        <w:pStyle w:val="Paragrafoelenco"/>
        <w:ind w:left="1070"/>
        <w:rPr>
          <w:rFonts w:eastAsia="Calibri"/>
          <w:bCs/>
          <w:sz w:val="22"/>
          <w:szCs w:val="22"/>
          <w:lang w:eastAsia="en-US"/>
        </w:rPr>
      </w:pPr>
    </w:p>
    <w:p w14:paraId="327E37E9" w14:textId="019E23D5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residenza: _____________________________________________________________</w:t>
      </w:r>
    </w:p>
    <w:p w14:paraId="2F33BF7C" w14:textId="3ACC304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ordinaria: ________________________________________</w:t>
      </w:r>
    </w:p>
    <w:p w14:paraId="6F45C9B7" w14:textId="0DD81A2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certificata (PEC): __________________________________</w:t>
      </w:r>
    </w:p>
    <w:p w14:paraId="6358713B" w14:textId="6807D8A1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numero di telefono: _____________________________________________________,</w:t>
      </w:r>
    </w:p>
    <w:p w14:paraId="05A74655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2FCD919" w14:textId="771F4502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autorizzando espressamente l’Istituzione scolastica all’utilizzo dei suddetti mezzi per effettuare le comunicazioni;</w:t>
      </w:r>
    </w:p>
    <w:p w14:paraId="1869ADFB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92166CD" w14:textId="77777777" w:rsidR="00B5601D" w:rsidRPr="00B5601D" w:rsidRDefault="00B5601D" w:rsidP="00452EF2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2.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2171B4B2" w14:textId="081BB391" w:rsidR="00B5601D" w:rsidRPr="00B5601D" w:rsidRDefault="00B5601D" w:rsidP="00452EF2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3.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di aver preso visione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dell’Avviso in oggetto </w:t>
      </w:r>
      <w:r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prot. n. </w:t>
      </w:r>
      <w:r w:rsidR="005D463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4703</w:t>
      </w:r>
      <w:r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del </w:t>
      </w:r>
      <w:r w:rsidR="00F552BF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29</w:t>
      </w:r>
      <w:r w:rsid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/06/2023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e di accettare tutte le condizioni ivi contenute;</w:t>
      </w:r>
    </w:p>
    <w:p w14:paraId="222DCB8F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aver preso visione dell’informativa di cui all’art. 10 dell’Avviso;</w:t>
      </w:r>
    </w:p>
    <w:p w14:paraId="51E6FDF2" w14:textId="77777777" w:rsidR="00B5601D" w:rsidRDefault="00B5601D" w:rsidP="00452EF2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5.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6D80ABB5" w14:textId="77777777" w:rsidR="00B5601D" w:rsidRPr="00B5601D" w:rsidRDefault="00B5601D" w:rsidP="00B5601D">
      <w:pPr>
        <w:ind w:left="709" w:hanging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A91451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Ai fini della partecipazione alla procedura in oggetto, il sottoscritto/a __________________________________</w:t>
      </w:r>
    </w:p>
    <w:p w14:paraId="627D3460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84F359E" w14:textId="77777777" w:rsid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DICHIARA ALTRESÌ</w:t>
      </w:r>
    </w:p>
    <w:p w14:paraId="4DD70A62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11C8DA13" w14:textId="484E8CA1" w:rsidR="00B5601D" w:rsidRPr="00B5601D" w:rsidRDefault="00B5601D" w:rsidP="00F36DDC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possedere i requisiti di ammissione alla selezione in oggetto di cui all’art. 2 dell’Avviso </w:t>
      </w:r>
      <w:r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prot. n. </w:t>
      </w:r>
      <w:r w:rsidR="005D463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4703</w:t>
      </w:r>
      <w:r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del </w:t>
      </w:r>
      <w:r w:rsidR="00BB42EA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29</w:t>
      </w:r>
      <w:r w:rsid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/06/2023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e, nello specifico, di: </w:t>
      </w:r>
    </w:p>
    <w:p w14:paraId="6162BF20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avere la cittadinanza italiana o di uno degli Stati membri dell’Unione europea; </w:t>
      </w:r>
    </w:p>
    <w:p w14:paraId="244B1F9E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avere il godimento dei diritti civili e politici; </w:t>
      </w:r>
    </w:p>
    <w:p w14:paraId="7108C6F0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 escluso/a dall’elettorato politico attivo;</w:t>
      </w:r>
    </w:p>
    <w:p w14:paraId="78C4DD85" w14:textId="77777777" w:rsidR="00B5601D" w:rsidRPr="00B5601D" w:rsidRDefault="00B5601D" w:rsidP="00B5601D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iv.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possedere l’idoneità fisica allo svolgimento delle funzioni cui la presente procedura di selezione si riferisce;</w:t>
      </w:r>
    </w:p>
    <w:p w14:paraId="33732CBB" w14:textId="77777777" w:rsidR="00B5601D" w:rsidRPr="00B5601D" w:rsidRDefault="00B5601D" w:rsidP="00B5601D">
      <w:pPr>
        <w:ind w:left="1418" w:hanging="567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6487CDAF" w14:textId="0026B120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essere sottoposto/a </w:t>
      </w:r>
      <w:proofErr w:type="spell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spell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procedimenti penali [o se sì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indicare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quali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]; </w:t>
      </w:r>
    </w:p>
    <w:p w14:paraId="48EAA4EA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stato/a destituito/a o dispensato/a dall’impiego presso una Pubblica Amministrazione;</w:t>
      </w:r>
    </w:p>
    <w:p w14:paraId="6CC585E3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stato/</w:t>
      </w:r>
      <w:proofErr w:type="spell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spell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dichiarato/a decaduto/a o licenziato/a da un impiego statale;</w:t>
      </w:r>
    </w:p>
    <w:p w14:paraId="70AE5058" w14:textId="77777777" w:rsidR="00B5601D" w:rsidRPr="00B5601D" w:rsidRDefault="00B5601D" w:rsidP="00AF26C7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ix.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trovarsi in situazione di incompatibilità, ai sensi di quanto previsto dal d.lgs. n. 39/2013 e dall’art. 53, del d.lgs. n. 165/2001; </w:t>
      </w:r>
    </w:p>
    <w:p w14:paraId="6A4D3BF9" w14:textId="690B01BD" w:rsidR="00B5601D" w:rsidRPr="00B5601D" w:rsidRDefault="00B5601D" w:rsidP="00AF26C7">
      <w:pPr>
        <w:ind w:left="1418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ovvero, nel caso in cui sussistano situazioni di incompatibilità, che le stesse sono le seguenti:________________________________________________________________________;</w:t>
      </w:r>
    </w:p>
    <w:p w14:paraId="3002B0FA" w14:textId="77777777" w:rsidR="00B5601D" w:rsidRPr="00B5601D" w:rsidRDefault="00B5601D" w:rsidP="00AF26C7">
      <w:pPr>
        <w:ind w:left="1418" w:hanging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trovarsi in situazioni di conflitto di interessi, anche potenziale, ai sensi dell’art. 53, comma 14, del d.lgs. n. 165/2001, che possano interferire con l’esercizio dell’incarico;</w:t>
      </w:r>
    </w:p>
    <w:p w14:paraId="724C2169" w14:textId="6AA6222D" w:rsidR="00B5601D" w:rsidRPr="00B5601D" w:rsidRDefault="00B5601D" w:rsidP="00AF26C7">
      <w:pPr>
        <w:ind w:left="1418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essere</w:t>
      </w:r>
      <w:r w:rsidR="00F36DDC"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in possesso </w:t>
      </w:r>
      <w:bookmarkStart w:id="1" w:name="_Hlk136375265"/>
      <w:r w:rsidR="00F36DDC"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laurea magistrale/specialistica </w:t>
      </w:r>
      <w:bookmarkEnd w:id="1"/>
      <w:r w:rsidR="00F36DDC"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 materie giuridico-economiche</w:t>
      </w:r>
      <w:r w:rsidR="00F552BF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o equipollente</w:t>
      </w:r>
      <w:r w:rsidR="00F36DDC" w:rsidRPr="00F36DD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e comprovata esperienza gestionale in progetti europei PON-POR-FESR</w:t>
      </w:r>
      <w:r w:rsidR="00452EF2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;</w:t>
      </w:r>
    </w:p>
    <w:p w14:paraId="49D49A3C" w14:textId="396CD896" w:rsidR="00B5601D" w:rsidRPr="00B5601D" w:rsidRDefault="00B5601D" w:rsidP="00F552BF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C2DC24A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E028058" w14:textId="77777777" w:rsidR="00AF26C7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Si allega alla presente</w:t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:</w:t>
      </w:r>
    </w:p>
    <w:p w14:paraId="1300712A" w14:textId="3586C8ED" w:rsidR="00AF26C7" w:rsidRPr="00AF26C7" w:rsidRDefault="00AF26C7" w:rsidP="00452EF2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proofErr w:type="spellStart"/>
      <w:r w:rsidRPr="00AF26C7">
        <w:rPr>
          <w:rFonts w:eastAsia="Calibri"/>
          <w:bCs/>
          <w:sz w:val="22"/>
          <w:szCs w:val="22"/>
          <w:lang w:eastAsia="en-US"/>
        </w:rPr>
        <w:t>All</w:t>
      </w:r>
      <w:proofErr w:type="spellEnd"/>
      <w:r w:rsidRPr="00AF26C7">
        <w:rPr>
          <w:rFonts w:eastAsia="Calibri"/>
          <w:bCs/>
          <w:sz w:val="22"/>
          <w:szCs w:val="22"/>
          <w:lang w:eastAsia="en-US"/>
        </w:rPr>
        <w:t>. B Scheda di autovalutazione datata e firmata</w:t>
      </w:r>
    </w:p>
    <w:p w14:paraId="2363F959" w14:textId="6F6D637E" w:rsidR="00AF26C7" w:rsidRPr="00AF26C7" w:rsidRDefault="00AF26C7" w:rsidP="00452EF2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proofErr w:type="spellStart"/>
      <w:r w:rsidRPr="00AF26C7">
        <w:rPr>
          <w:rFonts w:eastAsia="Calibri"/>
          <w:bCs/>
          <w:sz w:val="22"/>
          <w:szCs w:val="22"/>
          <w:lang w:eastAsia="en-US"/>
        </w:rPr>
        <w:t>All</w:t>
      </w:r>
      <w:proofErr w:type="spellEnd"/>
      <w:r w:rsidRPr="00AF26C7">
        <w:rPr>
          <w:rFonts w:eastAsia="Calibri"/>
          <w:bCs/>
          <w:sz w:val="22"/>
          <w:szCs w:val="22"/>
          <w:lang w:eastAsia="en-US"/>
        </w:rPr>
        <w:t>. C Dichiarazione inesistenza cause di incompatibilità e conflitto di interesse datata e firmata</w:t>
      </w:r>
    </w:p>
    <w:p w14:paraId="6F44FF2C" w14:textId="6EA68536" w:rsidR="00AF26C7" w:rsidRPr="00AF26C7" w:rsidRDefault="00AF26C7" w:rsidP="00452EF2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urriculum </w:t>
      </w:r>
      <w:r w:rsidR="00452EF2">
        <w:rPr>
          <w:rFonts w:eastAsia="Calibri"/>
          <w:bCs/>
          <w:sz w:val="22"/>
          <w:szCs w:val="22"/>
          <w:lang w:eastAsia="en-US"/>
        </w:rPr>
        <w:t>V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itae </w:t>
      </w:r>
      <w:r w:rsidRPr="00AF26C7">
        <w:rPr>
          <w:rFonts w:eastAsia="Calibri"/>
          <w:bCs/>
          <w:sz w:val="22"/>
          <w:szCs w:val="22"/>
          <w:lang w:eastAsia="en-US"/>
        </w:rPr>
        <w:t xml:space="preserve">in </w:t>
      </w:r>
      <w:r w:rsidRPr="00452EF2">
        <w:rPr>
          <w:rFonts w:eastAsia="Calibri"/>
          <w:bCs/>
          <w:sz w:val="22"/>
          <w:szCs w:val="22"/>
          <w:u w:val="single"/>
          <w:lang w:eastAsia="en-US"/>
        </w:rPr>
        <w:t>formato Europeo</w:t>
      </w:r>
      <w:r w:rsidRPr="00AF26C7">
        <w:rPr>
          <w:rFonts w:eastAsia="Calibri"/>
          <w:bCs/>
          <w:sz w:val="22"/>
          <w:szCs w:val="22"/>
          <w:lang w:eastAsia="en-US"/>
        </w:rPr>
        <w:t xml:space="preserve"> con autodichiarazione di veridicità dei dati e delle informazioni contenute, ai sensi degli artt. 46 e 47 del D.P.R. 445/2000 datato e firmato</w:t>
      </w:r>
    </w:p>
    <w:p w14:paraId="6D3F28B0" w14:textId="0D6B18D1" w:rsidR="00AF26C7" w:rsidRPr="00AF26C7" w:rsidRDefault="00AF26C7" w:rsidP="00452EF2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Copia di documento di identità</w:t>
      </w:r>
      <w:r>
        <w:rPr>
          <w:rFonts w:eastAsia="Calibri"/>
          <w:bCs/>
          <w:sz w:val="22"/>
          <w:szCs w:val="22"/>
          <w:lang w:eastAsia="en-US"/>
        </w:rPr>
        <w:t xml:space="preserve"> in corso di validità</w:t>
      </w:r>
    </w:p>
    <w:p w14:paraId="64F87739" w14:textId="77777777" w:rsidR="00AF26C7" w:rsidRDefault="00AF26C7" w:rsidP="00AF26C7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21CBDF3" w14:textId="77777777" w:rsidR="00AF26C7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3167C4F" w14:textId="77777777" w:rsidR="00AF26C7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066423"/>
      <w:docPartObj>
        <w:docPartGallery w:val="Page Numbers (Bottom of Page)"/>
        <w:docPartUnique/>
      </w:docPartObj>
    </w:sdtPr>
    <w:sdtEndPr/>
    <w:sdtContent>
      <w:p w14:paraId="3A9DD21D" w14:textId="1BB8AFA9" w:rsidR="001204F3" w:rsidRDefault="001204F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4AF52" w14:textId="2AA4C875" w:rsidR="00F65F91" w:rsidRPr="00F552BF" w:rsidRDefault="005C1954" w:rsidP="00704433">
    <w:pPr>
      <w:pStyle w:val="Intestazione"/>
      <w:jc w:val="both"/>
      <w:rPr>
        <w:rFonts w:ascii="Times New Roman" w:hAnsi="Times New Roman" w:cs="Times New Roman"/>
      </w:rPr>
    </w:pPr>
    <w:r w:rsidRPr="00F552BF">
      <w:rPr>
        <w:rFonts w:ascii="Times New Roman" w:hAnsi="Times New Roman" w:cs="Times New Roman"/>
      </w:rPr>
      <w:t xml:space="preserve">Allegato A – </w:t>
    </w:r>
    <w:r w:rsidR="00F552BF" w:rsidRPr="00F552BF">
      <w:rPr>
        <w:rFonts w:ascii="Times New Roman" w:hAnsi="Times New Roman" w:cs="Times New Roman"/>
      </w:rPr>
      <w:t>Avviso di selezione rivolto al personale di altra Istituzione scolastica/Pubblica Amministrazione e/o a personale esterno per il conferimento di n° 1 incarico di supporto tecnico giuridico-amministrativo</w:t>
    </w:r>
  </w:p>
  <w:p w14:paraId="35442EAE" w14:textId="77777777" w:rsidR="00F552BF" w:rsidRDefault="00F552BF" w:rsidP="00704433">
    <w:pPr>
      <w:pStyle w:val="Intestazione"/>
      <w:jc w:val="both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1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39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3"/>
  </w:num>
  <w:num w:numId="9" w16cid:durableId="493305024">
    <w:abstractNumId w:val="28"/>
  </w:num>
  <w:num w:numId="10" w16cid:durableId="659042099">
    <w:abstractNumId w:val="25"/>
  </w:num>
  <w:num w:numId="11" w16cid:durableId="1391463760">
    <w:abstractNumId w:val="45"/>
  </w:num>
  <w:num w:numId="12" w16cid:durableId="10880917">
    <w:abstractNumId w:val="32"/>
  </w:num>
  <w:num w:numId="13" w16cid:durableId="20204007">
    <w:abstractNumId w:val="13"/>
  </w:num>
  <w:num w:numId="14" w16cid:durableId="1888108110">
    <w:abstractNumId w:val="33"/>
  </w:num>
  <w:num w:numId="15" w16cid:durableId="36009441">
    <w:abstractNumId w:val="42"/>
  </w:num>
  <w:num w:numId="16" w16cid:durableId="1577667965">
    <w:abstractNumId w:val="27"/>
  </w:num>
  <w:num w:numId="17" w16cid:durableId="468085881">
    <w:abstractNumId w:val="9"/>
  </w:num>
  <w:num w:numId="18" w16cid:durableId="1376463349">
    <w:abstractNumId w:val="40"/>
  </w:num>
  <w:num w:numId="19" w16cid:durableId="1656184140">
    <w:abstractNumId w:val="22"/>
  </w:num>
  <w:num w:numId="20" w16cid:durableId="25981968">
    <w:abstractNumId w:val="31"/>
  </w:num>
  <w:num w:numId="21" w16cid:durableId="1526676878">
    <w:abstractNumId w:val="41"/>
  </w:num>
  <w:num w:numId="22" w16cid:durableId="1055130125">
    <w:abstractNumId w:val="26"/>
  </w:num>
  <w:num w:numId="23" w16cid:durableId="1214466119">
    <w:abstractNumId w:val="44"/>
  </w:num>
  <w:num w:numId="24" w16cid:durableId="144400023">
    <w:abstractNumId w:val="19"/>
  </w:num>
  <w:num w:numId="25" w16cid:durableId="196705300">
    <w:abstractNumId w:val="43"/>
  </w:num>
  <w:num w:numId="26" w16cid:durableId="1605770720">
    <w:abstractNumId w:val="12"/>
  </w:num>
  <w:num w:numId="27" w16cid:durableId="1679887485">
    <w:abstractNumId w:val="36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4"/>
  </w:num>
  <w:num w:numId="31" w16cid:durableId="1395548787">
    <w:abstractNumId w:val="16"/>
  </w:num>
  <w:num w:numId="32" w16cid:durableId="244534826">
    <w:abstractNumId w:val="29"/>
  </w:num>
  <w:num w:numId="33" w16cid:durableId="1852645679">
    <w:abstractNumId w:val="21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0"/>
  </w:num>
  <w:num w:numId="37" w16cid:durableId="759525038">
    <w:abstractNumId w:val="15"/>
  </w:num>
  <w:num w:numId="38" w16cid:durableId="1365985858">
    <w:abstractNumId w:val="38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4"/>
  </w:num>
  <w:num w:numId="43" w16cid:durableId="1418483126">
    <w:abstractNumId w:val="5"/>
  </w:num>
  <w:num w:numId="44" w16cid:durableId="1408922337">
    <w:abstractNumId w:val="35"/>
  </w:num>
  <w:num w:numId="45" w16cid:durableId="1931888050">
    <w:abstractNumId w:val="11"/>
  </w:num>
  <w:num w:numId="46" w16cid:durableId="61860616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26EB9"/>
    <w:rsid w:val="00036627"/>
    <w:rsid w:val="000529D2"/>
    <w:rsid w:val="00071DA2"/>
    <w:rsid w:val="0007338C"/>
    <w:rsid w:val="00084C2F"/>
    <w:rsid w:val="00090087"/>
    <w:rsid w:val="00095133"/>
    <w:rsid w:val="000B0221"/>
    <w:rsid w:val="000C56EF"/>
    <w:rsid w:val="000E1E00"/>
    <w:rsid w:val="0010544B"/>
    <w:rsid w:val="00113B0F"/>
    <w:rsid w:val="001204F3"/>
    <w:rsid w:val="00121974"/>
    <w:rsid w:val="001300BD"/>
    <w:rsid w:val="001325B8"/>
    <w:rsid w:val="00146B0E"/>
    <w:rsid w:val="00147750"/>
    <w:rsid w:val="0017303D"/>
    <w:rsid w:val="001949F3"/>
    <w:rsid w:val="001C33A6"/>
    <w:rsid w:val="001D0D9D"/>
    <w:rsid w:val="001D77AA"/>
    <w:rsid w:val="001E6246"/>
    <w:rsid w:val="002032D4"/>
    <w:rsid w:val="00217190"/>
    <w:rsid w:val="00230634"/>
    <w:rsid w:val="002402FF"/>
    <w:rsid w:val="00245F7C"/>
    <w:rsid w:val="00247644"/>
    <w:rsid w:val="00251294"/>
    <w:rsid w:val="002554BE"/>
    <w:rsid w:val="00261E85"/>
    <w:rsid w:val="00262D1D"/>
    <w:rsid w:val="00274603"/>
    <w:rsid w:val="00294680"/>
    <w:rsid w:val="00297ABB"/>
    <w:rsid w:val="002B43ED"/>
    <w:rsid w:val="002C7AE9"/>
    <w:rsid w:val="002D3950"/>
    <w:rsid w:val="002F23C8"/>
    <w:rsid w:val="002F5387"/>
    <w:rsid w:val="00321AEF"/>
    <w:rsid w:val="00323532"/>
    <w:rsid w:val="00332970"/>
    <w:rsid w:val="00360BA8"/>
    <w:rsid w:val="003750D0"/>
    <w:rsid w:val="00382A59"/>
    <w:rsid w:val="003B1106"/>
    <w:rsid w:val="003D6343"/>
    <w:rsid w:val="003E231D"/>
    <w:rsid w:val="003E3ECB"/>
    <w:rsid w:val="003F06A9"/>
    <w:rsid w:val="00407FBD"/>
    <w:rsid w:val="004222E9"/>
    <w:rsid w:val="004307FC"/>
    <w:rsid w:val="00436A7D"/>
    <w:rsid w:val="0044522F"/>
    <w:rsid w:val="00446352"/>
    <w:rsid w:val="00451107"/>
    <w:rsid w:val="00452EF2"/>
    <w:rsid w:val="00454AD9"/>
    <w:rsid w:val="00460152"/>
    <w:rsid w:val="004633BE"/>
    <w:rsid w:val="00471ABB"/>
    <w:rsid w:val="00485B8D"/>
    <w:rsid w:val="00496A04"/>
    <w:rsid w:val="004A0E68"/>
    <w:rsid w:val="004A22F2"/>
    <w:rsid w:val="004B226F"/>
    <w:rsid w:val="004C6BE9"/>
    <w:rsid w:val="004E5AD5"/>
    <w:rsid w:val="004F551A"/>
    <w:rsid w:val="0050587E"/>
    <w:rsid w:val="00543856"/>
    <w:rsid w:val="00566520"/>
    <w:rsid w:val="0058037A"/>
    <w:rsid w:val="005A2A1F"/>
    <w:rsid w:val="005A3759"/>
    <w:rsid w:val="005C1954"/>
    <w:rsid w:val="005D2C0E"/>
    <w:rsid w:val="005D4638"/>
    <w:rsid w:val="005D5309"/>
    <w:rsid w:val="005F18CE"/>
    <w:rsid w:val="005F4352"/>
    <w:rsid w:val="005F484A"/>
    <w:rsid w:val="006048E1"/>
    <w:rsid w:val="006404AF"/>
    <w:rsid w:val="00650D2A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04433"/>
    <w:rsid w:val="007415B6"/>
    <w:rsid w:val="00743BDA"/>
    <w:rsid w:val="007511B0"/>
    <w:rsid w:val="007513CB"/>
    <w:rsid w:val="00757B2B"/>
    <w:rsid w:val="00765CB3"/>
    <w:rsid w:val="007831E4"/>
    <w:rsid w:val="007A0415"/>
    <w:rsid w:val="007A0D88"/>
    <w:rsid w:val="007B7751"/>
    <w:rsid w:val="007C505C"/>
    <w:rsid w:val="007F1530"/>
    <w:rsid w:val="00800E7E"/>
    <w:rsid w:val="00822C25"/>
    <w:rsid w:val="008965D2"/>
    <w:rsid w:val="008B4758"/>
    <w:rsid w:val="008B6CDB"/>
    <w:rsid w:val="008C7818"/>
    <w:rsid w:val="008D1F88"/>
    <w:rsid w:val="008E1CD9"/>
    <w:rsid w:val="009266D5"/>
    <w:rsid w:val="00950CA3"/>
    <w:rsid w:val="00977204"/>
    <w:rsid w:val="009A7CD2"/>
    <w:rsid w:val="009B3A80"/>
    <w:rsid w:val="009B734D"/>
    <w:rsid w:val="009C1FD4"/>
    <w:rsid w:val="009D5091"/>
    <w:rsid w:val="009E719B"/>
    <w:rsid w:val="00A236D3"/>
    <w:rsid w:val="00A33129"/>
    <w:rsid w:val="00A5099B"/>
    <w:rsid w:val="00A72C56"/>
    <w:rsid w:val="00A800BC"/>
    <w:rsid w:val="00A92556"/>
    <w:rsid w:val="00AA6F84"/>
    <w:rsid w:val="00AB6627"/>
    <w:rsid w:val="00AD5850"/>
    <w:rsid w:val="00AE0660"/>
    <w:rsid w:val="00AE57CC"/>
    <w:rsid w:val="00AF26C7"/>
    <w:rsid w:val="00B11495"/>
    <w:rsid w:val="00B13E95"/>
    <w:rsid w:val="00B5601D"/>
    <w:rsid w:val="00BB2560"/>
    <w:rsid w:val="00BB42EA"/>
    <w:rsid w:val="00BB527B"/>
    <w:rsid w:val="00BE015C"/>
    <w:rsid w:val="00BF21C2"/>
    <w:rsid w:val="00C00E44"/>
    <w:rsid w:val="00C027B0"/>
    <w:rsid w:val="00C05078"/>
    <w:rsid w:val="00C123A8"/>
    <w:rsid w:val="00C225A7"/>
    <w:rsid w:val="00C426C5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7CD8"/>
    <w:rsid w:val="00CF6398"/>
    <w:rsid w:val="00D00105"/>
    <w:rsid w:val="00D210C5"/>
    <w:rsid w:val="00D21869"/>
    <w:rsid w:val="00D32119"/>
    <w:rsid w:val="00D560C6"/>
    <w:rsid w:val="00D57883"/>
    <w:rsid w:val="00D930E1"/>
    <w:rsid w:val="00DB4E57"/>
    <w:rsid w:val="00DC7D46"/>
    <w:rsid w:val="00DD342C"/>
    <w:rsid w:val="00DD34AD"/>
    <w:rsid w:val="00DE230E"/>
    <w:rsid w:val="00DE6D65"/>
    <w:rsid w:val="00DE77AB"/>
    <w:rsid w:val="00E01743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72C99"/>
    <w:rsid w:val="00E80851"/>
    <w:rsid w:val="00E955AF"/>
    <w:rsid w:val="00EE1315"/>
    <w:rsid w:val="00EF1420"/>
    <w:rsid w:val="00F21A3E"/>
    <w:rsid w:val="00F36DDC"/>
    <w:rsid w:val="00F47993"/>
    <w:rsid w:val="00F552BF"/>
    <w:rsid w:val="00F65F91"/>
    <w:rsid w:val="00F93079"/>
    <w:rsid w:val="00FA3402"/>
    <w:rsid w:val="00FA3D2E"/>
    <w:rsid w:val="00FA56CE"/>
    <w:rsid w:val="00FB4DBB"/>
    <w:rsid w:val="00FB61D9"/>
    <w:rsid w:val="00FD3B7B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Floriana Vinci</cp:lastModifiedBy>
  <cp:revision>10</cp:revision>
  <cp:lastPrinted>2023-05-14T16:55:00Z</cp:lastPrinted>
  <dcterms:created xsi:type="dcterms:W3CDTF">2023-06-29T10:47:00Z</dcterms:created>
  <dcterms:modified xsi:type="dcterms:W3CDTF">2023-06-29T14:42:00Z</dcterms:modified>
</cp:coreProperties>
</file>